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166" w:rsidRDefault="00EF25A8" w:rsidP="00E537D9">
      <w:pPr>
        <w:pStyle w:val="Style-1"/>
        <w:spacing w:line="276" w:lineRule="auto"/>
        <w:jc w:val="center"/>
        <w:rPr>
          <w:rFonts w:ascii="Arial" w:eastAsia="Arial" w:hAnsi="Arial" w:cs="Arial"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800225" cy="1800225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Cs/>
          <w:color w:val="000000"/>
          <w:sz w:val="28"/>
          <w:szCs w:val="28"/>
        </w:rPr>
        <w:t>iPad for Administrators</w:t>
      </w:r>
    </w:p>
    <w:p w:rsidR="00E537D9" w:rsidRDefault="00E537D9" w:rsidP="00E537D9">
      <w:pPr>
        <w:pStyle w:val="Style-1"/>
        <w:spacing w:line="276" w:lineRule="auto"/>
        <w:jc w:val="center"/>
        <w:rPr>
          <w:rFonts w:ascii="Arial" w:eastAsia="Arial" w:hAnsi="Arial" w:cs="Arial"/>
          <w:bCs/>
          <w:color w:val="000000"/>
          <w:sz w:val="28"/>
          <w:szCs w:val="28"/>
        </w:rPr>
      </w:pPr>
      <w:r>
        <w:rPr>
          <w:rFonts w:ascii="Arial" w:eastAsia="Arial" w:hAnsi="Arial" w:cs="Arial"/>
          <w:bCs/>
          <w:color w:val="000000"/>
          <w:sz w:val="28"/>
          <w:szCs w:val="28"/>
        </w:rPr>
        <w:t>Out of the Box Training</w:t>
      </w:r>
    </w:p>
    <w:p w:rsidR="00E537D9" w:rsidRPr="003556ED" w:rsidRDefault="00E537D9" w:rsidP="00E537D9">
      <w:pPr>
        <w:pStyle w:val="Style-1"/>
        <w:spacing w:line="276" w:lineRule="auto"/>
        <w:jc w:val="center"/>
        <w:rPr>
          <w:rFonts w:ascii="Arial" w:eastAsia="Arial" w:hAnsi="Arial" w:cs="Arial"/>
          <w:bCs/>
          <w:color w:val="000000"/>
          <w:sz w:val="28"/>
          <w:szCs w:val="28"/>
        </w:rPr>
      </w:pPr>
      <w:r>
        <w:rPr>
          <w:rFonts w:ascii="Arial" w:eastAsia="Arial" w:hAnsi="Arial" w:cs="Arial"/>
          <w:bCs/>
          <w:color w:val="000000"/>
          <w:sz w:val="28"/>
          <w:szCs w:val="28"/>
        </w:rPr>
        <w:t>December 17, 2010</w:t>
      </w:r>
    </w:p>
    <w:p w:rsidR="00E537D9" w:rsidRDefault="00E537D9" w:rsidP="00E537D9">
      <w:pPr>
        <w:pStyle w:val="Style-2"/>
        <w:spacing w:line="276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E537D9" w:rsidRDefault="00E537D9">
      <w:pPr>
        <w:pStyle w:val="Style-3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:rsidR="00E537D9" w:rsidRDefault="00E537D9">
      <w:pPr>
        <w:pStyle w:val="Style-2"/>
        <w:spacing w:line="276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E537D9" w:rsidRDefault="00E537D9">
      <w:pPr>
        <w:pStyle w:val="Style-3"/>
        <w:spacing w:line="276" w:lineRule="auto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:rsidR="00E537D9" w:rsidRDefault="00E537D9" w:rsidP="00E537D9">
      <w:pPr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:rsidR="00E537D9" w:rsidRDefault="00E537D9" w:rsidP="00E537D9">
      <w:pPr>
        <w:rPr>
          <w:rFonts w:ascii="Arial" w:hAnsi="Arial" w:cs="Arial"/>
          <w:b/>
          <w:sz w:val="22"/>
          <w:szCs w:val="22"/>
        </w:rPr>
      </w:pPr>
    </w:p>
    <w:p w:rsidR="00E537D9" w:rsidRDefault="00E537D9" w:rsidP="00E537D9">
      <w:pPr>
        <w:rPr>
          <w:rFonts w:ascii="Arial" w:hAnsi="Arial" w:cs="Arial"/>
          <w:b/>
          <w:sz w:val="22"/>
          <w:szCs w:val="22"/>
        </w:rPr>
      </w:pPr>
    </w:p>
    <w:p w:rsidR="00E537D9" w:rsidRDefault="00E537D9" w:rsidP="00E537D9">
      <w:pPr>
        <w:rPr>
          <w:rFonts w:ascii="Arial" w:hAnsi="Arial" w:cs="Arial"/>
          <w:sz w:val="22"/>
          <w:szCs w:val="22"/>
        </w:rPr>
      </w:pPr>
      <w:r w:rsidRPr="003556ED">
        <w:rPr>
          <w:rFonts w:ascii="Arial" w:hAnsi="Arial" w:cs="Arial"/>
          <w:sz w:val="22"/>
          <w:szCs w:val="22"/>
        </w:rPr>
        <w:t xml:space="preserve">Session 1: </w:t>
      </w:r>
      <w:r>
        <w:rPr>
          <w:rFonts w:ascii="Arial" w:hAnsi="Arial" w:cs="Arial"/>
          <w:sz w:val="22"/>
          <w:szCs w:val="22"/>
        </w:rPr>
        <w:t>8:30-9:45</w:t>
      </w:r>
    </w:p>
    <w:p w:rsidR="00E537D9" w:rsidRDefault="00E537D9" w:rsidP="00E537D9">
      <w:pPr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iTunes Overview</w:t>
      </w:r>
    </w:p>
    <w:p w:rsidR="00E537D9" w:rsidRDefault="00E537D9" w:rsidP="00E537D9">
      <w:pPr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Downloading Apps</w:t>
      </w:r>
    </w:p>
    <w:p w:rsidR="00E537D9" w:rsidRDefault="00E537D9" w:rsidP="00E537D9">
      <w:pPr>
        <w:numPr>
          <w:ilvl w:val="1"/>
          <w:numId w:val="2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eCove</w:t>
      </w:r>
    </w:p>
    <w:p w:rsidR="00E537D9" w:rsidRDefault="00E537D9" w:rsidP="00E537D9">
      <w:pPr>
        <w:numPr>
          <w:ilvl w:val="1"/>
          <w:numId w:val="2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Weather Stations</w:t>
      </w:r>
    </w:p>
    <w:p w:rsidR="00E537D9" w:rsidRDefault="00E537D9" w:rsidP="00E537D9">
      <w:pPr>
        <w:numPr>
          <w:ilvl w:val="1"/>
          <w:numId w:val="2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 This Day</w:t>
      </w:r>
    </w:p>
    <w:p w:rsidR="00E537D9" w:rsidRDefault="00E537D9" w:rsidP="00E537D9">
      <w:pPr>
        <w:numPr>
          <w:ilvl w:val="1"/>
          <w:numId w:val="2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Calculator</w:t>
      </w:r>
    </w:p>
    <w:p w:rsidR="00E537D9" w:rsidRDefault="00E537D9" w:rsidP="00E537D9">
      <w:pPr>
        <w:numPr>
          <w:ilvl w:val="1"/>
          <w:numId w:val="2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App of Your Choice</w:t>
      </w:r>
    </w:p>
    <w:p w:rsidR="00E537D9" w:rsidRDefault="00E537D9" w:rsidP="00E537D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Session 2: 9:45-10:15</w:t>
      </w:r>
    </w:p>
    <w:p w:rsidR="00E537D9" w:rsidRDefault="00E537D9" w:rsidP="00E537D9">
      <w:pPr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Syncing Your iPad to Your iTunes Library</w:t>
      </w:r>
    </w:p>
    <w:p w:rsidR="00E537D9" w:rsidRDefault="00E537D9" w:rsidP="00E537D9">
      <w:pPr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Overview of iPad Hardware</w:t>
      </w:r>
    </w:p>
    <w:p w:rsidR="00E537D9" w:rsidRDefault="00E537D9" w:rsidP="00E537D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Break- 10:15-10:30</w:t>
      </w:r>
    </w:p>
    <w:p w:rsidR="00E537D9" w:rsidRDefault="00E537D9" w:rsidP="00E537D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Session 3: 10:30-12:00</w:t>
      </w:r>
    </w:p>
    <w:p w:rsidR="00E537D9" w:rsidRDefault="00E537D9" w:rsidP="00E537D9">
      <w:pPr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Becoming One With Your iPad</w:t>
      </w:r>
    </w:p>
    <w:p w:rsidR="00E537D9" w:rsidRDefault="00E537D9" w:rsidP="00E537D9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Exploring Native Apps</w:t>
      </w:r>
    </w:p>
    <w:p w:rsidR="00E537D9" w:rsidRDefault="00E537D9" w:rsidP="00E537D9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Explore downloaded Apps</w:t>
      </w:r>
    </w:p>
    <w:p w:rsidR="00E537D9" w:rsidRDefault="00E537D9" w:rsidP="00E537D9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Settings</w:t>
      </w:r>
    </w:p>
    <w:p w:rsidR="00E537D9" w:rsidRDefault="00E537D9" w:rsidP="00E537D9">
      <w:pPr>
        <w:numPr>
          <w:ilvl w:val="2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Wi-Fi Set Up</w:t>
      </w:r>
    </w:p>
    <w:p w:rsidR="00E537D9" w:rsidRDefault="00E537D9" w:rsidP="00E537D9">
      <w:pPr>
        <w:numPr>
          <w:ilvl w:val="2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Password Protect</w:t>
      </w:r>
    </w:p>
    <w:p w:rsidR="00E537D9" w:rsidRDefault="00E537D9" w:rsidP="00E537D9">
      <w:pPr>
        <w:numPr>
          <w:ilvl w:val="2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3G Option</w:t>
      </w:r>
    </w:p>
    <w:p w:rsidR="00E537D9" w:rsidRDefault="00E537D9" w:rsidP="00E537D9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Collaborative Hands-On</w:t>
      </w:r>
    </w:p>
    <w:p w:rsidR="00E537D9" w:rsidRDefault="00E537D9" w:rsidP="00E537D9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Exploring Apps</w:t>
      </w:r>
    </w:p>
    <w:p w:rsidR="00E537D9" w:rsidRDefault="00E537D9" w:rsidP="00E537D9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Some recommended Apps:</w:t>
      </w:r>
    </w:p>
    <w:p w:rsidR="00E537D9" w:rsidRPr="001F26DE" w:rsidRDefault="00E537D9" w:rsidP="00E537D9">
      <w:pPr>
        <w:numPr>
          <w:ilvl w:val="2"/>
          <w:numId w:val="27"/>
        </w:numPr>
        <w:spacing w:beforeLines="1" w:afterLines="1"/>
        <w:textAlignment w:val="baseline"/>
        <w:rPr>
          <w:rFonts w:ascii="Arial" w:eastAsia="Times New Roman" w:hAnsi="Arial"/>
          <w:color w:val="000000"/>
          <w:sz w:val="22"/>
          <w:szCs w:val="22"/>
        </w:rPr>
      </w:pPr>
      <w:r w:rsidRPr="001F26DE">
        <w:rPr>
          <w:rFonts w:ascii="Arial" w:eastAsia="Times New Roman" w:hAnsi="Arial"/>
          <w:color w:val="000000"/>
          <w:sz w:val="22"/>
          <w:szCs w:val="22"/>
        </w:rPr>
        <w:t>Dragon Dictation</w:t>
      </w:r>
    </w:p>
    <w:p w:rsidR="00E537D9" w:rsidRPr="001F26DE" w:rsidRDefault="00E537D9" w:rsidP="00E537D9">
      <w:pPr>
        <w:numPr>
          <w:ilvl w:val="2"/>
          <w:numId w:val="27"/>
        </w:numPr>
        <w:spacing w:beforeLines="1" w:afterLines="1"/>
        <w:textAlignment w:val="baseline"/>
        <w:rPr>
          <w:rFonts w:ascii="Arial" w:eastAsia="Times New Roman" w:hAnsi="Arial"/>
          <w:color w:val="000000"/>
          <w:sz w:val="22"/>
          <w:szCs w:val="22"/>
        </w:rPr>
      </w:pPr>
      <w:r w:rsidRPr="001F26DE">
        <w:rPr>
          <w:rFonts w:ascii="Arial" w:eastAsia="Times New Roman" w:hAnsi="Arial"/>
          <w:color w:val="000000"/>
          <w:sz w:val="22"/>
          <w:szCs w:val="22"/>
        </w:rPr>
        <w:t>Tips &amp; Tricks - iPad Edition Lite</w:t>
      </w:r>
    </w:p>
    <w:p w:rsidR="00E537D9" w:rsidRPr="001F26DE" w:rsidRDefault="00E537D9" w:rsidP="00E537D9">
      <w:pPr>
        <w:numPr>
          <w:ilvl w:val="2"/>
          <w:numId w:val="27"/>
        </w:numPr>
        <w:spacing w:beforeLines="1" w:afterLines="1"/>
        <w:textAlignment w:val="baseline"/>
        <w:rPr>
          <w:rFonts w:ascii="Arial" w:eastAsia="Times New Roman" w:hAnsi="Arial"/>
          <w:color w:val="000000"/>
          <w:sz w:val="22"/>
          <w:szCs w:val="22"/>
        </w:rPr>
      </w:pPr>
      <w:r w:rsidRPr="001F26DE">
        <w:rPr>
          <w:rFonts w:ascii="Arial" w:eastAsia="Times New Roman" w:hAnsi="Arial"/>
          <w:color w:val="000000"/>
          <w:sz w:val="22"/>
          <w:szCs w:val="22"/>
        </w:rPr>
        <w:t>Free Translator for iPad_</w:t>
      </w:r>
    </w:p>
    <w:p w:rsidR="00E537D9" w:rsidRPr="001F26DE" w:rsidRDefault="00E537D9" w:rsidP="00E537D9">
      <w:pPr>
        <w:numPr>
          <w:ilvl w:val="2"/>
          <w:numId w:val="27"/>
        </w:numPr>
        <w:spacing w:beforeLines="1" w:afterLines="1"/>
        <w:textAlignment w:val="baseline"/>
        <w:rPr>
          <w:rFonts w:ascii="Arial" w:eastAsia="Times New Roman" w:hAnsi="Arial"/>
          <w:color w:val="000000"/>
          <w:sz w:val="22"/>
          <w:szCs w:val="22"/>
        </w:rPr>
      </w:pPr>
      <w:r w:rsidRPr="001F26DE">
        <w:rPr>
          <w:rFonts w:ascii="Arial" w:eastAsia="Times New Roman" w:hAnsi="Arial"/>
          <w:color w:val="000000"/>
          <w:sz w:val="22"/>
          <w:szCs w:val="22"/>
        </w:rPr>
        <w:t>AudioNote Lite - Notepad and Voice Recorder</w:t>
      </w:r>
    </w:p>
    <w:p w:rsidR="00E537D9" w:rsidRPr="001F26DE" w:rsidRDefault="00E537D9" w:rsidP="00E537D9">
      <w:pPr>
        <w:numPr>
          <w:ilvl w:val="2"/>
          <w:numId w:val="27"/>
        </w:numPr>
        <w:spacing w:beforeLines="1" w:afterLines="1"/>
        <w:textAlignment w:val="baseline"/>
        <w:rPr>
          <w:rFonts w:ascii="Arial" w:eastAsia="Times New Roman" w:hAnsi="Arial"/>
          <w:color w:val="000000"/>
          <w:sz w:val="22"/>
          <w:szCs w:val="22"/>
        </w:rPr>
      </w:pPr>
      <w:r w:rsidRPr="001F26DE">
        <w:rPr>
          <w:rFonts w:ascii="Arial" w:eastAsia="Times New Roman" w:hAnsi="Arial"/>
          <w:color w:val="000000"/>
          <w:sz w:val="22"/>
          <w:szCs w:val="22"/>
        </w:rPr>
        <w:t>iCardSort</w:t>
      </w:r>
    </w:p>
    <w:p w:rsidR="00E537D9" w:rsidRPr="001F26DE" w:rsidRDefault="00E537D9" w:rsidP="00E537D9">
      <w:pPr>
        <w:numPr>
          <w:ilvl w:val="2"/>
          <w:numId w:val="27"/>
        </w:numPr>
        <w:spacing w:beforeLines="1" w:afterLines="1"/>
        <w:textAlignment w:val="baseline"/>
        <w:rPr>
          <w:rFonts w:ascii="Arial" w:eastAsia="Times New Roman" w:hAnsi="Arial"/>
          <w:color w:val="000000"/>
          <w:sz w:val="22"/>
          <w:szCs w:val="22"/>
        </w:rPr>
      </w:pPr>
      <w:r w:rsidRPr="001F26DE">
        <w:rPr>
          <w:rFonts w:ascii="Arial" w:eastAsia="Times New Roman" w:hAnsi="Arial"/>
          <w:color w:val="000000"/>
          <w:sz w:val="22"/>
          <w:szCs w:val="22"/>
        </w:rPr>
        <w:t>Stickyboard</w:t>
      </w:r>
    </w:p>
    <w:p w:rsidR="00E537D9" w:rsidRDefault="00E537D9" w:rsidP="00E537D9">
      <w:pPr>
        <w:numPr>
          <w:ilvl w:val="2"/>
          <w:numId w:val="27"/>
        </w:numPr>
        <w:spacing w:beforeLines="1" w:afterLines="1"/>
        <w:textAlignment w:val="baseline"/>
        <w:rPr>
          <w:rFonts w:ascii="Arial" w:eastAsia="Times New Roman" w:hAnsi="Arial"/>
          <w:color w:val="000000"/>
          <w:sz w:val="22"/>
          <w:szCs w:val="22"/>
        </w:rPr>
      </w:pPr>
      <w:r w:rsidRPr="001F26DE">
        <w:rPr>
          <w:rFonts w:ascii="Arial" w:eastAsia="Times New Roman" w:hAnsi="Arial"/>
          <w:color w:val="000000"/>
          <w:sz w:val="22"/>
          <w:szCs w:val="22"/>
        </w:rPr>
        <w:t>Whiteboard Lite: Collaborative  </w:t>
      </w:r>
    </w:p>
    <w:p w:rsidR="00E537D9" w:rsidRDefault="00E537D9" w:rsidP="00E537D9">
      <w:pPr>
        <w:numPr>
          <w:ilvl w:val="2"/>
          <w:numId w:val="27"/>
        </w:numPr>
        <w:spacing w:beforeLines="1" w:afterLines="1"/>
        <w:textAlignment w:val="baseline"/>
        <w:rPr>
          <w:rFonts w:ascii="Arial" w:eastAsia="Times New Roman" w:hAnsi="Arial"/>
          <w:color w:val="000000"/>
          <w:sz w:val="22"/>
          <w:szCs w:val="22"/>
        </w:rPr>
      </w:pPr>
      <w:r>
        <w:rPr>
          <w:rFonts w:ascii="Arial" w:eastAsia="Times New Roman" w:hAnsi="Arial"/>
          <w:color w:val="000000"/>
          <w:sz w:val="22"/>
          <w:szCs w:val="22"/>
        </w:rPr>
        <w:t>DoodleBuddy</w:t>
      </w:r>
    </w:p>
    <w:p w:rsidR="00E537D9" w:rsidRDefault="00E537D9" w:rsidP="00E537D9">
      <w:pPr>
        <w:numPr>
          <w:ilvl w:val="2"/>
          <w:numId w:val="27"/>
        </w:numPr>
        <w:spacing w:beforeLines="1" w:afterLines="1"/>
        <w:textAlignment w:val="baseline"/>
        <w:rPr>
          <w:rFonts w:ascii="Arial" w:eastAsia="Times New Roman" w:hAnsi="Arial"/>
          <w:color w:val="000000"/>
          <w:sz w:val="22"/>
          <w:szCs w:val="22"/>
        </w:rPr>
      </w:pPr>
      <w:r>
        <w:rPr>
          <w:rFonts w:ascii="Arial" w:eastAsia="Times New Roman" w:hAnsi="Arial"/>
          <w:color w:val="000000"/>
          <w:sz w:val="22"/>
          <w:szCs w:val="22"/>
        </w:rPr>
        <w:t>Explore the App store for other useful Apps.</w:t>
      </w:r>
    </w:p>
    <w:p w:rsidR="00E537D9" w:rsidRDefault="00E537D9" w:rsidP="00E537D9">
      <w:pPr>
        <w:rPr>
          <w:rFonts w:ascii="Arial" w:hAnsi="Arial" w:cs="Arial"/>
          <w:sz w:val="22"/>
          <w:szCs w:val="22"/>
        </w:rPr>
      </w:pPr>
    </w:p>
    <w:p w:rsidR="00E537D9" w:rsidRPr="001F26DE" w:rsidRDefault="00E537D9" w:rsidP="00E537D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Session 4: 12:00-12:30</w:t>
      </w:r>
    </w:p>
    <w:p w:rsidR="00E537D9" w:rsidRPr="001F26DE" w:rsidRDefault="00E537D9" w:rsidP="00E537D9">
      <w:pPr>
        <w:numPr>
          <w:ilvl w:val="1"/>
          <w:numId w:val="27"/>
        </w:numPr>
        <w:spacing w:beforeLines="1" w:afterLines="1"/>
        <w:textAlignment w:val="baseline"/>
        <w:rPr>
          <w:rFonts w:ascii="Arial" w:eastAsia="Times New Roman" w:hAnsi="Arial"/>
          <w:color w:val="000000"/>
          <w:sz w:val="22"/>
          <w:szCs w:val="22"/>
        </w:rPr>
      </w:pPr>
      <w:r>
        <w:rPr>
          <w:rFonts w:ascii="Arial" w:eastAsia="Times New Roman" w:hAnsi="Arial"/>
          <w:color w:val="000000"/>
          <w:sz w:val="22"/>
          <w:szCs w:val="22"/>
        </w:rPr>
        <w:t>Sharing Your “Favorite” Apps</w:t>
      </w:r>
    </w:p>
    <w:p w:rsidR="00E537D9" w:rsidRDefault="00E537D9" w:rsidP="00E537D9">
      <w:pPr>
        <w:ind w:left="1440"/>
        <w:rPr>
          <w:rFonts w:ascii="Arial" w:hAnsi="Arial" w:cs="Arial"/>
          <w:sz w:val="22"/>
          <w:szCs w:val="22"/>
        </w:rPr>
      </w:pPr>
    </w:p>
    <w:p w:rsidR="00E537D9" w:rsidRPr="001F26DE" w:rsidRDefault="00E537D9" w:rsidP="00E537D9">
      <w:pPr>
        <w:ind w:left="2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</w:p>
    <w:p w:rsidR="00E537D9" w:rsidRPr="003556ED" w:rsidRDefault="00E537D9" w:rsidP="00E537D9">
      <w:pPr>
        <w:pStyle w:val="Style-3"/>
        <w:spacing w:line="276" w:lineRule="auto"/>
        <w:contextualSpacing/>
        <w:rPr>
          <w:rFonts w:ascii="Arial" w:eastAsia="Arial" w:hAnsi="Arial" w:cs="Arial"/>
          <w:color w:val="000000"/>
          <w:sz w:val="22"/>
          <w:szCs w:val="22"/>
        </w:rPr>
      </w:pPr>
    </w:p>
    <w:sectPr w:rsidR="00E537D9" w:rsidRPr="003556ED" w:rsidSect="00E537D9">
      <w:pgSz w:w="12240" w:h="15840"/>
      <w:pgMar w:top="1260" w:right="1440" w:bottom="126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0000002"/>
    <w:multiLevelType w:val="hybridMultilevel"/>
    <w:tmpl w:val="00000002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>
    <w:nsid w:val="00000003"/>
    <w:multiLevelType w:val="hybridMultilevel"/>
    <w:tmpl w:val="00000003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Wingdings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Wingdings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Wingdings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Wingdings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Wingdings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Wingdings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Wingdings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Wingdings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Wingdings"/>
        <w:b/>
        <w:bCs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">
    <w:nsid w:val="00000004"/>
    <w:multiLevelType w:val="hybridMultilevel"/>
    <w:tmpl w:val="00000004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4">
    <w:nsid w:val="00000005"/>
    <w:multiLevelType w:val="hybridMultilevel"/>
    <w:tmpl w:val="00000005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5">
    <w:nsid w:val="00000006"/>
    <w:multiLevelType w:val="hybridMultilevel"/>
    <w:tmpl w:val="00000006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6">
    <w:nsid w:val="00000007"/>
    <w:multiLevelType w:val="hybridMultilevel"/>
    <w:tmpl w:val="00000007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7">
    <w:nsid w:val="00000008"/>
    <w:multiLevelType w:val="hybridMultilevel"/>
    <w:tmpl w:val="0000000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8">
    <w:nsid w:val="00000009"/>
    <w:multiLevelType w:val="hybridMultilevel"/>
    <w:tmpl w:val="00000009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9">
    <w:nsid w:val="0000000A"/>
    <w:multiLevelType w:val="hybridMultilevel"/>
    <w:tmpl w:val="0000000A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0">
    <w:nsid w:val="0000000B"/>
    <w:multiLevelType w:val="hybridMultilevel"/>
    <w:tmpl w:val="0000000B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Wingding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>
    <w:nsid w:val="00AE4052"/>
    <w:multiLevelType w:val="hybridMultilevel"/>
    <w:tmpl w:val="F8EE67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3AF0A07"/>
    <w:multiLevelType w:val="hybridMultilevel"/>
    <w:tmpl w:val="650E5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7D069B9"/>
    <w:multiLevelType w:val="hybridMultilevel"/>
    <w:tmpl w:val="72B4C0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ADB150D"/>
    <w:multiLevelType w:val="multilevel"/>
    <w:tmpl w:val="8D7A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04D0604"/>
    <w:multiLevelType w:val="hybridMultilevel"/>
    <w:tmpl w:val="0AFCE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5E6AF0"/>
    <w:multiLevelType w:val="hybridMultilevel"/>
    <w:tmpl w:val="8168DBA6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2F796263"/>
    <w:multiLevelType w:val="hybridMultilevel"/>
    <w:tmpl w:val="9D1A7C1A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34E57883"/>
    <w:multiLevelType w:val="hybridMultilevel"/>
    <w:tmpl w:val="223849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55363B3"/>
    <w:multiLevelType w:val="hybridMultilevel"/>
    <w:tmpl w:val="2A14A4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7225953"/>
    <w:multiLevelType w:val="hybridMultilevel"/>
    <w:tmpl w:val="FB52390C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3BA56390"/>
    <w:multiLevelType w:val="hybridMultilevel"/>
    <w:tmpl w:val="C1F8D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C1270A"/>
    <w:multiLevelType w:val="hybridMultilevel"/>
    <w:tmpl w:val="A92222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6E32E91"/>
    <w:multiLevelType w:val="hybridMultilevel"/>
    <w:tmpl w:val="36C20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572313"/>
    <w:multiLevelType w:val="hybridMultilevel"/>
    <w:tmpl w:val="A0C06D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A9031B"/>
    <w:multiLevelType w:val="hybridMultilevel"/>
    <w:tmpl w:val="7E284B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A8E3424"/>
    <w:multiLevelType w:val="hybridMultilevel"/>
    <w:tmpl w:val="1CDEDB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9EE1375"/>
    <w:multiLevelType w:val="hybridMultilevel"/>
    <w:tmpl w:val="DF623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5"/>
  </w:num>
  <w:num w:numId="13">
    <w:abstractNumId w:val="16"/>
  </w:num>
  <w:num w:numId="14">
    <w:abstractNumId w:val="11"/>
  </w:num>
  <w:num w:numId="15">
    <w:abstractNumId w:val="17"/>
  </w:num>
  <w:num w:numId="16">
    <w:abstractNumId w:val="24"/>
  </w:num>
  <w:num w:numId="17">
    <w:abstractNumId w:val="12"/>
  </w:num>
  <w:num w:numId="18">
    <w:abstractNumId w:val="19"/>
  </w:num>
  <w:num w:numId="19">
    <w:abstractNumId w:val="22"/>
  </w:num>
  <w:num w:numId="20">
    <w:abstractNumId w:val="25"/>
  </w:num>
  <w:num w:numId="21">
    <w:abstractNumId w:val="21"/>
  </w:num>
  <w:num w:numId="22">
    <w:abstractNumId w:val="26"/>
  </w:num>
  <w:num w:numId="23">
    <w:abstractNumId w:val="18"/>
  </w:num>
  <w:num w:numId="24">
    <w:abstractNumId w:val="20"/>
  </w:num>
  <w:num w:numId="25">
    <w:abstractNumId w:val="13"/>
  </w:num>
  <w:num w:numId="26">
    <w:abstractNumId w:val="23"/>
  </w:num>
  <w:num w:numId="27">
    <w:abstractNumId w:val="27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compat/>
  <w:rsids>
    <w:rsidRoot w:val="00A77B3E"/>
    <w:rsid w:val="00E537D9"/>
    <w:rsid w:val="00EF2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3556ED"/>
    <w:pPr>
      <w:spacing w:after="200"/>
    </w:pPr>
    <w:rPr>
      <w:rFonts w:ascii="Cambria" w:eastAsia="Cambria" w:hAnsi="Cambria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-1">
    <w:name w:val="Style-1"/>
  </w:style>
  <w:style w:type="paragraph" w:customStyle="1" w:styleId="Style-2">
    <w:name w:val="Style-2"/>
  </w:style>
  <w:style w:type="paragraph" w:customStyle="1" w:styleId="Style-3">
    <w:name w:val="Style-3"/>
  </w:style>
  <w:style w:type="paragraph" w:customStyle="1" w:styleId="ListStyle">
    <w:name w:val="ListStyle"/>
  </w:style>
  <w:style w:type="character" w:styleId="Hyperlink">
    <w:name w:val="Hyperlink"/>
    <w:basedOn w:val="DefaultParagraphFont"/>
    <w:rsid w:val="00A454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KGallagher4</dc:creator>
  <cp:keywords/>
  <cp:lastModifiedBy>FONeill</cp:lastModifiedBy>
  <cp:revision>2</cp:revision>
  <cp:lastPrinted>2010-12-16T20:56:00Z</cp:lastPrinted>
  <dcterms:created xsi:type="dcterms:W3CDTF">2010-12-23T17:07:00Z</dcterms:created>
  <dcterms:modified xsi:type="dcterms:W3CDTF">2010-12-23T17:07:00Z</dcterms:modified>
</cp:coreProperties>
</file>